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1E98A" w14:textId="3ACD22F5" w:rsidR="002C4AE2" w:rsidRPr="009066AE" w:rsidRDefault="004310C6" w:rsidP="009066AE">
      <w:pPr>
        <w:jc w:val="center"/>
        <w:rPr>
          <w:rFonts w:ascii="Times New Roman" w:hAnsi="Times New Roman"/>
          <w:b/>
          <w:sz w:val="52"/>
        </w:rPr>
      </w:pPr>
      <w:r>
        <w:rPr>
          <w:rFonts w:ascii="Times New Roman" w:hAnsi="Times New Roman"/>
          <w:b/>
          <w:noProof/>
          <w:sz w:val="52"/>
        </w:rPr>
        <w:drawing>
          <wp:inline distT="0" distB="0" distL="0" distR="0" wp14:anchorId="6AC2EB8D" wp14:editId="7198CC63">
            <wp:extent cx="3616036" cy="649526"/>
            <wp:effectExtent l="0" t="0" r="0" b="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 rotWithShape="1">
                    <a:blip r:embed="rId5"/>
                    <a:srcRect t="19361" b="20206"/>
                    <a:stretch/>
                  </pic:blipFill>
                  <pic:spPr bwMode="auto">
                    <a:xfrm>
                      <a:off x="0" y="0"/>
                      <a:ext cx="3706475" cy="665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C93643" w14:textId="77777777" w:rsidR="009066AE" w:rsidRPr="00AA1CB8" w:rsidRDefault="00013D3B" w:rsidP="009066AE">
      <w:pPr>
        <w:jc w:val="center"/>
        <w:rPr>
          <w:rFonts w:ascii="Arial Narrow" w:hAnsi="Arial Narrow"/>
          <w:b/>
          <w:sz w:val="52"/>
        </w:rPr>
      </w:pPr>
      <w:r>
        <w:rPr>
          <w:rFonts w:ascii="Arial Narrow" w:hAnsi="Arial Narrow"/>
          <w:b/>
          <w:sz w:val="52"/>
        </w:rPr>
        <w:t>Director</w:t>
      </w:r>
    </w:p>
    <w:p w14:paraId="48338E18" w14:textId="77777777" w:rsidR="009066AE" w:rsidRPr="006E52FA" w:rsidRDefault="009066AE" w:rsidP="009066AE">
      <w:pPr>
        <w:jc w:val="center"/>
        <w:rPr>
          <w:rFonts w:ascii="Arial Narrow" w:hAnsi="Arial Narrow"/>
        </w:rPr>
      </w:pPr>
    </w:p>
    <w:p w14:paraId="7CDEFBD1" w14:textId="77777777" w:rsidR="00013D3B" w:rsidRPr="0054678F" w:rsidRDefault="00013D3B" w:rsidP="004310C6">
      <w:pPr>
        <w:rPr>
          <w:rFonts w:ascii="Arial Narrow" w:eastAsia="Times New Roman" w:hAnsi="Arial Narrow"/>
        </w:rPr>
      </w:pPr>
      <w:r w:rsidRPr="0054678F">
        <w:rPr>
          <w:rFonts w:ascii="Arial Narrow" w:eastAsia="Times New Roman" w:hAnsi="Arial Narrow"/>
          <w:b/>
        </w:rPr>
        <w:t>Goal</w:t>
      </w:r>
    </w:p>
    <w:p w14:paraId="116F7D9C" w14:textId="77777777" w:rsidR="00013D3B" w:rsidRPr="0054678F" w:rsidRDefault="00013D3B" w:rsidP="00013D3B">
      <w:pPr>
        <w:numPr>
          <w:ilvl w:val="0"/>
          <w:numId w:val="14"/>
        </w:numPr>
        <w:rPr>
          <w:rFonts w:ascii="Arial Narrow" w:eastAsia="Times New Roman" w:hAnsi="Arial Narrow"/>
        </w:rPr>
      </w:pPr>
      <w:r w:rsidRPr="0054678F">
        <w:rPr>
          <w:rFonts w:ascii="Arial Narrow" w:eastAsia="Times New Roman" w:hAnsi="Arial Narrow"/>
        </w:rPr>
        <w:t>To lead a God-honoring, high-quality, effective Discovery Land ministry.</w:t>
      </w:r>
    </w:p>
    <w:p w14:paraId="7D3286BC" w14:textId="77777777" w:rsidR="00013D3B" w:rsidRPr="0054678F" w:rsidRDefault="00013D3B" w:rsidP="00013D3B">
      <w:pPr>
        <w:rPr>
          <w:rFonts w:ascii="Arial Narrow" w:eastAsia="Times New Roman" w:hAnsi="Arial Narrow"/>
        </w:rPr>
      </w:pPr>
    </w:p>
    <w:p w14:paraId="1667DBED" w14:textId="77777777" w:rsidR="00013D3B" w:rsidRPr="0054678F" w:rsidRDefault="00013D3B" w:rsidP="004310C6">
      <w:pPr>
        <w:rPr>
          <w:rFonts w:ascii="Arial Narrow" w:eastAsia="Times New Roman" w:hAnsi="Arial Narrow"/>
          <w:b/>
        </w:rPr>
      </w:pPr>
      <w:r w:rsidRPr="0054678F">
        <w:rPr>
          <w:rFonts w:ascii="Arial Narrow" w:eastAsia="Times New Roman" w:hAnsi="Arial Narrow"/>
          <w:b/>
        </w:rPr>
        <w:t>Responsibilities (to do or delegate)</w:t>
      </w:r>
    </w:p>
    <w:p w14:paraId="296CCFDE" w14:textId="77777777" w:rsidR="00013D3B" w:rsidRPr="0054678F" w:rsidRDefault="00013D3B" w:rsidP="004310C6">
      <w:pPr>
        <w:pStyle w:val="ColorfulList-Accent11"/>
        <w:numPr>
          <w:ilvl w:val="0"/>
          <w:numId w:val="14"/>
        </w:numPr>
        <w:spacing w:after="120" w:line="240" w:lineRule="auto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Recruit and train all DL</w:t>
      </w:r>
      <w:r w:rsidR="0054678F" w:rsidRPr="0054678F">
        <w:rPr>
          <w:rFonts w:ascii="Arial Narrow" w:eastAsia="Times New Roman" w:hAnsi="Arial Narrow"/>
          <w:sz w:val="24"/>
          <w:szCs w:val="24"/>
        </w:rPr>
        <w:t xml:space="preserve"> Lead Teachers</w:t>
      </w:r>
      <w:r w:rsidRPr="0054678F">
        <w:rPr>
          <w:rFonts w:ascii="Arial Narrow" w:eastAsia="Times New Roman" w:hAnsi="Arial Narrow"/>
          <w:sz w:val="24"/>
          <w:szCs w:val="24"/>
        </w:rPr>
        <w:t>, D</w:t>
      </w:r>
      <w:r w:rsidR="0054678F" w:rsidRPr="0054678F">
        <w:rPr>
          <w:rFonts w:ascii="Arial Narrow" w:eastAsia="Times New Roman" w:hAnsi="Arial Narrow"/>
          <w:sz w:val="24"/>
          <w:szCs w:val="24"/>
        </w:rPr>
        <w:t xml:space="preserve">iscover </w:t>
      </w:r>
      <w:r w:rsidRPr="0054678F">
        <w:rPr>
          <w:rFonts w:ascii="Arial Narrow" w:eastAsia="Times New Roman" w:hAnsi="Arial Narrow"/>
          <w:sz w:val="24"/>
          <w:szCs w:val="24"/>
        </w:rPr>
        <w:t>T</w:t>
      </w:r>
      <w:r w:rsidR="0054678F" w:rsidRPr="0054678F">
        <w:rPr>
          <w:rFonts w:ascii="Arial Narrow" w:eastAsia="Times New Roman" w:hAnsi="Arial Narrow"/>
          <w:sz w:val="24"/>
          <w:szCs w:val="24"/>
        </w:rPr>
        <w:t>ime (DT)</w:t>
      </w:r>
      <w:r w:rsidRPr="0054678F">
        <w:rPr>
          <w:rFonts w:ascii="Arial Narrow" w:eastAsia="Times New Roman" w:hAnsi="Arial Narrow"/>
          <w:sz w:val="24"/>
          <w:szCs w:val="24"/>
        </w:rPr>
        <w:t xml:space="preserve"> Leader</w:t>
      </w:r>
      <w:r w:rsidR="0054678F" w:rsidRPr="0054678F">
        <w:rPr>
          <w:rFonts w:ascii="Arial Narrow" w:eastAsia="Times New Roman" w:hAnsi="Arial Narrow"/>
          <w:sz w:val="24"/>
          <w:szCs w:val="24"/>
        </w:rPr>
        <w:t>s</w:t>
      </w:r>
      <w:r w:rsidR="0072620B">
        <w:rPr>
          <w:rFonts w:ascii="Arial Narrow" w:eastAsia="Times New Roman" w:hAnsi="Arial Narrow"/>
          <w:sz w:val="24"/>
          <w:szCs w:val="24"/>
        </w:rPr>
        <w:t>, S</w:t>
      </w:r>
      <w:r w:rsidRPr="0054678F">
        <w:rPr>
          <w:rFonts w:ascii="Arial Narrow" w:eastAsia="Times New Roman" w:hAnsi="Arial Narrow"/>
          <w:sz w:val="24"/>
          <w:szCs w:val="24"/>
        </w:rPr>
        <w:t>hepherds</w:t>
      </w:r>
      <w:r w:rsidR="0072620B">
        <w:rPr>
          <w:rFonts w:ascii="Arial Narrow" w:eastAsia="Times New Roman" w:hAnsi="Arial Narrow"/>
          <w:sz w:val="24"/>
          <w:szCs w:val="24"/>
        </w:rPr>
        <w:t>,</w:t>
      </w:r>
      <w:r w:rsidRPr="0054678F">
        <w:rPr>
          <w:rFonts w:ascii="Arial Narrow" w:eastAsia="Times New Roman" w:hAnsi="Arial Narrow"/>
          <w:sz w:val="24"/>
          <w:szCs w:val="24"/>
        </w:rPr>
        <w:t xml:space="preserve"> and support volunteer</w:t>
      </w:r>
      <w:r w:rsidR="0054678F" w:rsidRPr="0054678F">
        <w:rPr>
          <w:rFonts w:ascii="Arial Narrow" w:eastAsia="Times New Roman" w:hAnsi="Arial Narrow"/>
          <w:sz w:val="24"/>
          <w:szCs w:val="24"/>
        </w:rPr>
        <w:t>s</w:t>
      </w:r>
      <w:r w:rsidR="00D34184">
        <w:rPr>
          <w:rFonts w:ascii="Arial Narrow" w:eastAsia="Times New Roman" w:hAnsi="Arial Narrow"/>
          <w:sz w:val="24"/>
          <w:szCs w:val="24"/>
        </w:rPr>
        <w:t>.</w:t>
      </w:r>
      <w:r w:rsidRPr="0054678F">
        <w:rPr>
          <w:rFonts w:ascii="Arial Narrow" w:eastAsia="Times New Roman" w:hAnsi="Arial Narrow"/>
          <w:sz w:val="24"/>
          <w:szCs w:val="24"/>
        </w:rPr>
        <w:t xml:space="preserve"> These could include:</w:t>
      </w:r>
    </w:p>
    <w:p w14:paraId="4E6F370A" w14:textId="77777777" w:rsidR="00013D3B" w:rsidRPr="0054678F" w:rsidRDefault="00013D3B" w:rsidP="0054678F">
      <w:pPr>
        <w:pStyle w:val="ColorfulList-Accent11"/>
        <w:numPr>
          <w:ilvl w:val="1"/>
          <w:numId w:val="14"/>
        </w:numPr>
        <w:spacing w:after="120" w:line="240" w:lineRule="auto"/>
        <w:ind w:left="108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Nurse</w:t>
      </w:r>
      <w:r w:rsidR="0072620B">
        <w:rPr>
          <w:rFonts w:ascii="Arial Narrow" w:eastAsia="Times New Roman" w:hAnsi="Arial Narrow"/>
          <w:sz w:val="24"/>
          <w:szCs w:val="24"/>
        </w:rPr>
        <w:t>ry D</w:t>
      </w:r>
      <w:r w:rsidRPr="0054678F">
        <w:rPr>
          <w:rFonts w:ascii="Arial Narrow" w:eastAsia="Times New Roman" w:hAnsi="Arial Narrow"/>
          <w:sz w:val="24"/>
          <w:szCs w:val="24"/>
        </w:rPr>
        <w:t>irector</w:t>
      </w:r>
    </w:p>
    <w:p w14:paraId="1B9F47BD" w14:textId="77777777" w:rsidR="00013D3B" w:rsidRPr="00D34184" w:rsidRDefault="0072620B" w:rsidP="00D34184">
      <w:pPr>
        <w:pStyle w:val="ColorfulList-Accent11"/>
        <w:numPr>
          <w:ilvl w:val="1"/>
          <w:numId w:val="14"/>
        </w:numPr>
        <w:spacing w:after="120" w:line="240" w:lineRule="auto"/>
        <w:ind w:left="1080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Nursery/P</w:t>
      </w:r>
      <w:r w:rsidR="00013D3B" w:rsidRPr="0054678F">
        <w:rPr>
          <w:rFonts w:ascii="Arial Narrow" w:eastAsia="Times New Roman" w:hAnsi="Arial Narrow"/>
          <w:sz w:val="24"/>
          <w:szCs w:val="24"/>
        </w:rPr>
        <w:t>reschool</w:t>
      </w:r>
      <w:r>
        <w:rPr>
          <w:rFonts w:ascii="Arial Narrow" w:eastAsia="Times New Roman" w:hAnsi="Arial Narrow"/>
          <w:sz w:val="24"/>
          <w:szCs w:val="24"/>
        </w:rPr>
        <w:t>/E</w:t>
      </w:r>
      <w:r w:rsidR="00D34184">
        <w:rPr>
          <w:rFonts w:ascii="Arial Narrow" w:eastAsia="Times New Roman" w:hAnsi="Arial Narrow"/>
          <w:sz w:val="24"/>
          <w:szCs w:val="24"/>
        </w:rPr>
        <w:t xml:space="preserve">lementary check-in and </w:t>
      </w:r>
      <w:r w:rsidR="00013D3B" w:rsidRPr="0054678F">
        <w:rPr>
          <w:rFonts w:ascii="Arial Narrow" w:eastAsia="Times New Roman" w:hAnsi="Arial Narrow"/>
          <w:sz w:val="24"/>
          <w:szCs w:val="24"/>
        </w:rPr>
        <w:t>registration</w:t>
      </w:r>
      <w:r w:rsidR="00D34184">
        <w:rPr>
          <w:rFonts w:ascii="Arial Narrow" w:eastAsia="Times New Roman" w:hAnsi="Arial Narrow"/>
          <w:sz w:val="24"/>
          <w:szCs w:val="24"/>
        </w:rPr>
        <w:t xml:space="preserve"> including</w:t>
      </w:r>
      <w:r w:rsidR="00013D3B" w:rsidRPr="00D34184">
        <w:rPr>
          <w:rFonts w:ascii="Arial Narrow" w:eastAsia="Times New Roman" w:hAnsi="Arial Narrow"/>
          <w:sz w:val="24"/>
          <w:szCs w:val="24"/>
        </w:rPr>
        <w:t>:</w:t>
      </w:r>
    </w:p>
    <w:p w14:paraId="488FCD9D" w14:textId="77777777" w:rsidR="00013D3B" w:rsidRPr="0054678F" w:rsidRDefault="0054678F" w:rsidP="0054678F">
      <w:pPr>
        <w:pStyle w:val="ColorfulList-Accent11"/>
        <w:numPr>
          <w:ilvl w:val="5"/>
          <w:numId w:val="14"/>
        </w:numPr>
        <w:spacing w:after="120" w:line="240" w:lineRule="auto"/>
        <w:ind w:left="144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Tracking</w:t>
      </w:r>
      <w:r w:rsidR="00013D3B" w:rsidRPr="0054678F">
        <w:rPr>
          <w:rFonts w:ascii="Arial Narrow" w:eastAsia="Times New Roman" w:hAnsi="Arial Narrow"/>
          <w:sz w:val="24"/>
          <w:szCs w:val="24"/>
        </w:rPr>
        <w:t xml:space="preserve"> visitors</w:t>
      </w:r>
    </w:p>
    <w:p w14:paraId="4FCFE377" w14:textId="77777777" w:rsidR="00013D3B" w:rsidRPr="0054678F" w:rsidRDefault="0054678F" w:rsidP="0054678F">
      <w:pPr>
        <w:pStyle w:val="ColorfulList-Accent11"/>
        <w:numPr>
          <w:ilvl w:val="5"/>
          <w:numId w:val="14"/>
        </w:numPr>
        <w:spacing w:after="120" w:line="240" w:lineRule="auto"/>
        <w:ind w:left="144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 xml:space="preserve">Tracking </w:t>
      </w:r>
      <w:r w:rsidR="00013D3B" w:rsidRPr="0054678F">
        <w:rPr>
          <w:rFonts w:ascii="Arial Narrow" w:eastAsia="Times New Roman" w:hAnsi="Arial Narrow"/>
          <w:sz w:val="24"/>
          <w:szCs w:val="24"/>
        </w:rPr>
        <w:t>new registrations</w:t>
      </w:r>
    </w:p>
    <w:p w14:paraId="7556277D" w14:textId="77777777" w:rsidR="00013D3B" w:rsidRPr="0054678F" w:rsidRDefault="0054678F" w:rsidP="0054678F">
      <w:pPr>
        <w:pStyle w:val="ColorfulList-Accent11"/>
        <w:numPr>
          <w:ilvl w:val="5"/>
          <w:numId w:val="14"/>
        </w:numPr>
        <w:spacing w:after="120" w:line="240" w:lineRule="auto"/>
        <w:ind w:left="144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Tracking</w:t>
      </w:r>
      <w:r w:rsidR="00013D3B" w:rsidRPr="0054678F">
        <w:rPr>
          <w:rFonts w:ascii="Arial Narrow" w:eastAsia="Times New Roman" w:hAnsi="Arial Narrow"/>
          <w:sz w:val="24"/>
          <w:szCs w:val="24"/>
        </w:rPr>
        <w:t xml:space="preserve"> attendance</w:t>
      </w:r>
    </w:p>
    <w:p w14:paraId="0535EFC2" w14:textId="77777777" w:rsidR="00013D3B" w:rsidRPr="0054678F" w:rsidRDefault="0054678F" w:rsidP="0054678F">
      <w:pPr>
        <w:pStyle w:val="ColorfulList-Accent11"/>
        <w:numPr>
          <w:ilvl w:val="5"/>
          <w:numId w:val="14"/>
        </w:numPr>
        <w:spacing w:after="120" w:line="240" w:lineRule="auto"/>
        <w:ind w:left="144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Printing weekly</w:t>
      </w:r>
      <w:r w:rsidR="00013D3B" w:rsidRPr="0054678F">
        <w:rPr>
          <w:rFonts w:ascii="Arial Narrow" w:eastAsia="Times New Roman" w:hAnsi="Arial Narrow"/>
          <w:sz w:val="24"/>
          <w:szCs w:val="24"/>
        </w:rPr>
        <w:t xml:space="preserve"> attendance </w:t>
      </w:r>
      <w:r w:rsidRPr="0054678F">
        <w:rPr>
          <w:rFonts w:ascii="Arial Narrow" w:eastAsia="Times New Roman" w:hAnsi="Arial Narrow"/>
          <w:sz w:val="24"/>
          <w:szCs w:val="24"/>
        </w:rPr>
        <w:t>forms</w:t>
      </w:r>
    </w:p>
    <w:p w14:paraId="013B9702" w14:textId="77777777" w:rsidR="00013D3B" w:rsidRPr="0054678F" w:rsidRDefault="0054678F" w:rsidP="0054678F">
      <w:pPr>
        <w:pStyle w:val="ColorfulList-Accent11"/>
        <w:numPr>
          <w:ilvl w:val="5"/>
          <w:numId w:val="14"/>
        </w:numPr>
        <w:spacing w:after="120" w:line="240" w:lineRule="auto"/>
        <w:ind w:left="144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Printing</w:t>
      </w:r>
      <w:r w:rsidR="00D34184">
        <w:rPr>
          <w:rFonts w:ascii="Arial Narrow" w:eastAsia="Times New Roman" w:hAnsi="Arial Narrow"/>
          <w:sz w:val="24"/>
          <w:szCs w:val="24"/>
        </w:rPr>
        <w:t xml:space="preserve"> </w:t>
      </w:r>
      <w:r w:rsidR="00013D3B" w:rsidRPr="0054678F">
        <w:rPr>
          <w:rFonts w:ascii="Arial Narrow" w:eastAsia="Times New Roman" w:hAnsi="Arial Narrow"/>
          <w:sz w:val="24"/>
          <w:szCs w:val="24"/>
        </w:rPr>
        <w:t>labels</w:t>
      </w:r>
      <w:r w:rsidRPr="0054678F">
        <w:rPr>
          <w:rFonts w:ascii="Arial Narrow" w:eastAsia="Times New Roman" w:hAnsi="Arial Narrow"/>
          <w:sz w:val="24"/>
          <w:szCs w:val="24"/>
        </w:rPr>
        <w:t xml:space="preserve"> and forms</w:t>
      </w:r>
    </w:p>
    <w:p w14:paraId="661CDDAC" w14:textId="77777777" w:rsidR="00013D3B" w:rsidRPr="0054678F" w:rsidRDefault="0054678F" w:rsidP="0054678F">
      <w:pPr>
        <w:pStyle w:val="ColorfulList-Accent11"/>
        <w:numPr>
          <w:ilvl w:val="1"/>
          <w:numId w:val="14"/>
        </w:numPr>
        <w:spacing w:after="120" w:line="240" w:lineRule="auto"/>
        <w:ind w:left="108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 xml:space="preserve">Discover Market </w:t>
      </w:r>
      <w:r w:rsidR="0072620B">
        <w:rPr>
          <w:rFonts w:ascii="Arial Narrow" w:eastAsia="Times New Roman" w:hAnsi="Arial Narrow"/>
          <w:sz w:val="24"/>
          <w:szCs w:val="24"/>
        </w:rPr>
        <w:t>C</w:t>
      </w:r>
      <w:r w:rsidR="00D34184">
        <w:rPr>
          <w:rFonts w:ascii="Arial Narrow" w:eastAsia="Times New Roman" w:hAnsi="Arial Narrow"/>
          <w:sz w:val="24"/>
          <w:szCs w:val="24"/>
        </w:rPr>
        <w:t xml:space="preserve">oordinator: supplies, sets </w:t>
      </w:r>
      <w:r w:rsidR="00013D3B" w:rsidRPr="0054678F">
        <w:rPr>
          <w:rFonts w:ascii="Arial Narrow" w:eastAsia="Times New Roman" w:hAnsi="Arial Narrow"/>
          <w:sz w:val="24"/>
          <w:szCs w:val="24"/>
        </w:rPr>
        <w:t>up</w:t>
      </w:r>
      <w:r w:rsidR="00D34184">
        <w:rPr>
          <w:rFonts w:ascii="Arial Narrow" w:eastAsia="Times New Roman" w:hAnsi="Arial Narrow"/>
          <w:sz w:val="24"/>
          <w:szCs w:val="24"/>
        </w:rPr>
        <w:t>, and runs the market</w:t>
      </w:r>
    </w:p>
    <w:p w14:paraId="7C71074B" w14:textId="77777777" w:rsidR="00013D3B" w:rsidRPr="0054678F" w:rsidRDefault="00013D3B" w:rsidP="0054678F">
      <w:pPr>
        <w:pStyle w:val="ColorfulList-Accent11"/>
        <w:numPr>
          <w:ilvl w:val="1"/>
          <w:numId w:val="14"/>
        </w:numPr>
        <w:spacing w:after="120" w:line="240" w:lineRule="auto"/>
        <w:ind w:left="108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Pre-</w:t>
      </w:r>
      <w:r w:rsidR="0072620B">
        <w:rPr>
          <w:rFonts w:ascii="Arial Narrow" w:eastAsia="Times New Roman" w:hAnsi="Arial Narrow"/>
          <w:sz w:val="24"/>
          <w:szCs w:val="24"/>
        </w:rPr>
        <w:t>s</w:t>
      </w:r>
      <w:r w:rsidR="0054678F" w:rsidRPr="0054678F">
        <w:rPr>
          <w:rFonts w:ascii="Arial Narrow" w:eastAsia="Times New Roman" w:hAnsi="Arial Narrow"/>
          <w:sz w:val="24"/>
          <w:szCs w:val="24"/>
        </w:rPr>
        <w:t xml:space="preserve">ervice </w:t>
      </w:r>
      <w:r w:rsidR="0072620B">
        <w:rPr>
          <w:rFonts w:ascii="Arial Narrow" w:eastAsia="Times New Roman" w:hAnsi="Arial Narrow"/>
          <w:sz w:val="24"/>
          <w:szCs w:val="24"/>
        </w:rPr>
        <w:t>review game and Worship L</w:t>
      </w:r>
      <w:r w:rsidRPr="0054678F">
        <w:rPr>
          <w:rFonts w:ascii="Arial Narrow" w:eastAsia="Times New Roman" w:hAnsi="Arial Narrow"/>
          <w:sz w:val="24"/>
          <w:szCs w:val="24"/>
        </w:rPr>
        <w:t>eader(s)</w:t>
      </w:r>
    </w:p>
    <w:p w14:paraId="1731BE90" w14:textId="77777777" w:rsidR="00013D3B" w:rsidRPr="0054678F" w:rsidRDefault="00D34184" w:rsidP="0054678F">
      <w:pPr>
        <w:pStyle w:val="ColorfulList-Accent11"/>
        <w:numPr>
          <w:ilvl w:val="1"/>
          <w:numId w:val="14"/>
        </w:numPr>
        <w:spacing w:after="120" w:line="240" w:lineRule="auto"/>
        <w:ind w:left="1080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Lead Teachers, DT L</w:t>
      </w:r>
      <w:r w:rsidR="00013D3B" w:rsidRPr="0054678F">
        <w:rPr>
          <w:rFonts w:ascii="Arial Narrow" w:eastAsia="Times New Roman" w:hAnsi="Arial Narrow"/>
          <w:sz w:val="24"/>
          <w:szCs w:val="24"/>
        </w:rPr>
        <w:t>eaders, and Shepherds for each classroom</w:t>
      </w:r>
    </w:p>
    <w:p w14:paraId="6A684698" w14:textId="77777777" w:rsidR="00013D3B" w:rsidRPr="0054678F" w:rsidRDefault="0072620B" w:rsidP="0054678F">
      <w:pPr>
        <w:pStyle w:val="ColorfulList-Accent11"/>
        <w:numPr>
          <w:ilvl w:val="1"/>
          <w:numId w:val="14"/>
        </w:numPr>
        <w:spacing w:after="120" w:line="240" w:lineRule="auto"/>
        <w:ind w:left="1080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Food Station C</w:t>
      </w:r>
      <w:r w:rsidR="0054678F" w:rsidRPr="0054678F">
        <w:rPr>
          <w:rFonts w:ascii="Arial Narrow" w:eastAsia="Times New Roman" w:hAnsi="Arial Narrow"/>
          <w:sz w:val="24"/>
          <w:szCs w:val="24"/>
        </w:rPr>
        <w:t>oordinator</w:t>
      </w:r>
    </w:p>
    <w:p w14:paraId="3D691C78" w14:textId="77777777" w:rsidR="0054678F" w:rsidRPr="0054678F" w:rsidRDefault="0072620B" w:rsidP="0054678F">
      <w:pPr>
        <w:pStyle w:val="ColorfulList-Accent11"/>
        <w:numPr>
          <w:ilvl w:val="1"/>
          <w:numId w:val="14"/>
        </w:numPr>
        <w:spacing w:after="120" w:line="240" w:lineRule="auto"/>
        <w:ind w:left="1080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DT Set-up C</w:t>
      </w:r>
      <w:r w:rsidR="0054678F" w:rsidRPr="0054678F">
        <w:rPr>
          <w:rFonts w:ascii="Arial Narrow" w:eastAsia="Times New Roman" w:hAnsi="Arial Narrow"/>
          <w:sz w:val="24"/>
          <w:szCs w:val="24"/>
        </w:rPr>
        <w:t>oordinator</w:t>
      </w:r>
    </w:p>
    <w:p w14:paraId="04760CFA" w14:textId="77777777" w:rsidR="00013D3B" w:rsidRPr="0054678F" w:rsidRDefault="00013D3B" w:rsidP="0054678F">
      <w:pPr>
        <w:pStyle w:val="ColorfulList-Accent11"/>
        <w:numPr>
          <w:ilvl w:val="1"/>
          <w:numId w:val="14"/>
        </w:numPr>
        <w:spacing w:after="120" w:line="240" w:lineRule="auto"/>
        <w:ind w:left="1080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Guest speakers</w:t>
      </w:r>
      <w:r w:rsidR="0072620B">
        <w:rPr>
          <w:rFonts w:ascii="Arial Narrow" w:eastAsia="Times New Roman" w:hAnsi="Arial Narrow"/>
          <w:sz w:val="24"/>
          <w:szCs w:val="24"/>
        </w:rPr>
        <w:t>,</w:t>
      </w:r>
      <w:r w:rsidRPr="0054678F">
        <w:rPr>
          <w:rFonts w:ascii="Arial Narrow" w:eastAsia="Times New Roman" w:hAnsi="Arial Narrow"/>
          <w:sz w:val="24"/>
          <w:szCs w:val="24"/>
        </w:rPr>
        <w:t xml:space="preserve"> as needed</w:t>
      </w:r>
    </w:p>
    <w:p w14:paraId="3FDC7D15" w14:textId="77777777" w:rsidR="0054678F" w:rsidRPr="0054678F" w:rsidRDefault="0054678F" w:rsidP="0054678F">
      <w:pPr>
        <w:pStyle w:val="ColorfulList-Accent11"/>
        <w:spacing w:after="120" w:line="240" w:lineRule="auto"/>
        <w:ind w:left="1080"/>
        <w:rPr>
          <w:rFonts w:ascii="Arial Narrow" w:eastAsia="Times New Roman" w:hAnsi="Arial Narrow"/>
          <w:sz w:val="12"/>
          <w:szCs w:val="12"/>
        </w:rPr>
      </w:pPr>
    </w:p>
    <w:p w14:paraId="08B75331" w14:textId="77777777" w:rsidR="00013D3B" w:rsidRDefault="00013D3B" w:rsidP="0054678F">
      <w:pPr>
        <w:pStyle w:val="ColorfulList-Accent11"/>
        <w:numPr>
          <w:ilvl w:val="0"/>
          <w:numId w:val="14"/>
        </w:numPr>
        <w:spacing w:before="120" w:after="120" w:line="240" w:lineRule="auto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Prepare each classroom with the required teaching tools</w:t>
      </w:r>
      <w:r w:rsidR="0072620B">
        <w:rPr>
          <w:rFonts w:ascii="Arial Narrow" w:eastAsia="Times New Roman" w:hAnsi="Arial Narrow"/>
          <w:sz w:val="24"/>
          <w:szCs w:val="24"/>
        </w:rPr>
        <w:t>.</w:t>
      </w:r>
    </w:p>
    <w:p w14:paraId="7BFF39FE" w14:textId="77777777" w:rsidR="0054678F" w:rsidRPr="0054678F" w:rsidRDefault="0054678F" w:rsidP="0054678F">
      <w:pPr>
        <w:pStyle w:val="ColorfulList-Accent11"/>
        <w:spacing w:before="120" w:after="120" w:line="240" w:lineRule="auto"/>
        <w:rPr>
          <w:rFonts w:ascii="Arial Narrow" w:eastAsia="Times New Roman" w:hAnsi="Arial Narrow"/>
          <w:sz w:val="12"/>
          <w:szCs w:val="12"/>
        </w:rPr>
      </w:pPr>
    </w:p>
    <w:p w14:paraId="0960B226" w14:textId="77777777" w:rsidR="00013D3B" w:rsidRDefault="0054678F" w:rsidP="0054678F">
      <w:pPr>
        <w:pStyle w:val="ColorfulList-Accent11"/>
        <w:numPr>
          <w:ilvl w:val="0"/>
          <w:numId w:val="14"/>
        </w:numPr>
        <w:spacing w:before="120" w:after="120" w:line="240" w:lineRule="auto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Choose</w:t>
      </w:r>
      <w:r w:rsidR="00013D3B" w:rsidRPr="0054678F">
        <w:rPr>
          <w:rFonts w:ascii="Arial Narrow" w:eastAsia="Times New Roman" w:hAnsi="Arial Narrow"/>
          <w:sz w:val="24"/>
          <w:szCs w:val="24"/>
        </w:rPr>
        <w:t xml:space="preserve"> the DT activities </w:t>
      </w:r>
      <w:r w:rsidRPr="0054678F">
        <w:rPr>
          <w:rFonts w:ascii="Arial Narrow" w:eastAsia="Times New Roman" w:hAnsi="Arial Narrow"/>
          <w:sz w:val="24"/>
          <w:szCs w:val="24"/>
        </w:rPr>
        <w:t>that will be used each</w:t>
      </w:r>
      <w:r w:rsidR="00013D3B" w:rsidRPr="0054678F">
        <w:rPr>
          <w:rFonts w:ascii="Arial Narrow" w:eastAsia="Times New Roman" w:hAnsi="Arial Narrow"/>
          <w:sz w:val="24"/>
          <w:szCs w:val="24"/>
        </w:rPr>
        <w:t xml:space="preserve"> quarter</w:t>
      </w:r>
      <w:r w:rsidRPr="0054678F">
        <w:rPr>
          <w:rFonts w:ascii="Arial Narrow" w:eastAsia="Times New Roman" w:hAnsi="Arial Narrow"/>
          <w:sz w:val="24"/>
          <w:szCs w:val="24"/>
        </w:rPr>
        <w:t xml:space="preserve">. Communicate to volunteers which Discover Times will be done and where they will be located.  </w:t>
      </w:r>
    </w:p>
    <w:p w14:paraId="5D9F0C6F" w14:textId="77777777" w:rsidR="0054678F" w:rsidRPr="0054678F" w:rsidRDefault="0054678F" w:rsidP="0054678F">
      <w:pPr>
        <w:pStyle w:val="ColorfulList-Accent11"/>
        <w:spacing w:before="120" w:after="120" w:line="240" w:lineRule="auto"/>
        <w:ind w:left="0"/>
        <w:rPr>
          <w:rFonts w:ascii="Arial Narrow" w:eastAsia="Times New Roman" w:hAnsi="Arial Narrow"/>
          <w:sz w:val="12"/>
          <w:szCs w:val="12"/>
        </w:rPr>
      </w:pPr>
    </w:p>
    <w:p w14:paraId="39ACD3BE" w14:textId="77777777" w:rsidR="00013D3B" w:rsidRDefault="00013D3B" w:rsidP="0054678F">
      <w:pPr>
        <w:pStyle w:val="ColorfulList-Accent11"/>
        <w:numPr>
          <w:ilvl w:val="0"/>
          <w:numId w:val="14"/>
        </w:numPr>
        <w:spacing w:before="120" w:after="120" w:line="240" w:lineRule="auto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 xml:space="preserve">Provide </w:t>
      </w:r>
      <w:r w:rsidR="0054678F" w:rsidRPr="0054678F">
        <w:rPr>
          <w:rFonts w:ascii="Arial Narrow" w:eastAsia="Times New Roman" w:hAnsi="Arial Narrow"/>
          <w:sz w:val="24"/>
          <w:szCs w:val="24"/>
        </w:rPr>
        <w:t>resources for Lead Teachers and DT Leaders.</w:t>
      </w:r>
    </w:p>
    <w:p w14:paraId="3643FC90" w14:textId="77777777" w:rsidR="0054678F" w:rsidRPr="0054678F" w:rsidRDefault="0054678F" w:rsidP="0054678F">
      <w:pPr>
        <w:pStyle w:val="ColorfulList-Accent11"/>
        <w:spacing w:before="120" w:after="120" w:line="240" w:lineRule="auto"/>
        <w:ind w:left="0"/>
        <w:rPr>
          <w:rFonts w:ascii="Arial Narrow" w:eastAsia="Times New Roman" w:hAnsi="Arial Narrow"/>
          <w:sz w:val="12"/>
          <w:szCs w:val="12"/>
        </w:rPr>
      </w:pPr>
    </w:p>
    <w:p w14:paraId="693CE04D" w14:textId="77777777" w:rsidR="00013D3B" w:rsidRDefault="0072620B" w:rsidP="0054678F">
      <w:pPr>
        <w:pStyle w:val="ColorfulList-Accent11"/>
        <w:numPr>
          <w:ilvl w:val="0"/>
          <w:numId w:val="14"/>
        </w:numPr>
        <w:spacing w:before="120" w:after="120" w:line="240" w:lineRule="auto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Provide the Worship L</w:t>
      </w:r>
      <w:r w:rsidR="00013D3B" w:rsidRPr="0054678F">
        <w:rPr>
          <w:rFonts w:ascii="Arial Narrow" w:eastAsia="Times New Roman" w:hAnsi="Arial Narrow"/>
          <w:sz w:val="24"/>
          <w:szCs w:val="24"/>
        </w:rPr>
        <w:t>eader</w:t>
      </w:r>
      <w:r w:rsidR="0054678F" w:rsidRPr="0054678F">
        <w:rPr>
          <w:rFonts w:ascii="Arial Narrow" w:eastAsia="Times New Roman" w:hAnsi="Arial Narrow"/>
          <w:sz w:val="24"/>
          <w:szCs w:val="24"/>
        </w:rPr>
        <w:t>(s)</w:t>
      </w:r>
      <w:r w:rsidR="00013D3B" w:rsidRPr="0054678F">
        <w:rPr>
          <w:rFonts w:ascii="Arial Narrow" w:eastAsia="Times New Roman" w:hAnsi="Arial Narrow"/>
          <w:sz w:val="24"/>
          <w:szCs w:val="24"/>
        </w:rPr>
        <w:t xml:space="preserve"> with </w:t>
      </w:r>
      <w:r w:rsidR="0054678F" w:rsidRPr="0054678F">
        <w:rPr>
          <w:rFonts w:ascii="Arial Narrow" w:eastAsia="Times New Roman" w:hAnsi="Arial Narrow"/>
          <w:sz w:val="24"/>
          <w:szCs w:val="24"/>
        </w:rPr>
        <w:t>music</w:t>
      </w:r>
      <w:r w:rsidR="00013D3B" w:rsidRPr="0054678F">
        <w:rPr>
          <w:rFonts w:ascii="Arial Narrow" w:eastAsia="Times New Roman" w:hAnsi="Arial Narrow"/>
          <w:sz w:val="24"/>
          <w:szCs w:val="24"/>
        </w:rPr>
        <w:t xml:space="preserve"> and the items needed for the review game.</w:t>
      </w:r>
    </w:p>
    <w:p w14:paraId="5F75C875" w14:textId="77777777" w:rsidR="0054678F" w:rsidRPr="0054678F" w:rsidRDefault="0054678F" w:rsidP="0054678F">
      <w:pPr>
        <w:pStyle w:val="ColorfulList-Accent11"/>
        <w:spacing w:before="120" w:after="120" w:line="240" w:lineRule="auto"/>
        <w:ind w:left="0"/>
        <w:rPr>
          <w:rFonts w:ascii="Arial Narrow" w:eastAsia="Times New Roman" w:hAnsi="Arial Narrow"/>
          <w:sz w:val="12"/>
          <w:szCs w:val="12"/>
        </w:rPr>
      </w:pPr>
    </w:p>
    <w:p w14:paraId="44980C37" w14:textId="77777777" w:rsidR="00013D3B" w:rsidRDefault="0054678F" w:rsidP="0054678F">
      <w:pPr>
        <w:pStyle w:val="ColorfulList-Accent11"/>
        <w:numPr>
          <w:ilvl w:val="0"/>
          <w:numId w:val="14"/>
        </w:numPr>
        <w:spacing w:before="120" w:after="120" w:line="240" w:lineRule="auto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Regularly communicate</w:t>
      </w:r>
      <w:r w:rsidR="00013D3B" w:rsidRPr="0054678F">
        <w:rPr>
          <w:rFonts w:ascii="Arial Narrow" w:eastAsia="Times New Roman" w:hAnsi="Arial Narrow"/>
          <w:sz w:val="24"/>
          <w:szCs w:val="24"/>
        </w:rPr>
        <w:t xml:space="preserve"> upd</w:t>
      </w:r>
      <w:r w:rsidRPr="0054678F">
        <w:rPr>
          <w:rFonts w:ascii="Arial Narrow" w:eastAsia="Times New Roman" w:hAnsi="Arial Narrow"/>
          <w:sz w:val="24"/>
          <w:szCs w:val="24"/>
        </w:rPr>
        <w:t xml:space="preserve">ates and </w:t>
      </w:r>
      <w:r w:rsidR="00013D3B" w:rsidRPr="0054678F">
        <w:rPr>
          <w:rFonts w:ascii="Arial Narrow" w:eastAsia="Times New Roman" w:hAnsi="Arial Narrow"/>
          <w:sz w:val="24"/>
          <w:szCs w:val="24"/>
        </w:rPr>
        <w:t>announcements</w:t>
      </w:r>
      <w:r w:rsidRPr="0054678F">
        <w:rPr>
          <w:rFonts w:ascii="Arial Narrow" w:eastAsia="Times New Roman" w:hAnsi="Arial Narrow"/>
          <w:sz w:val="24"/>
          <w:szCs w:val="24"/>
        </w:rPr>
        <w:t xml:space="preserve"> to volunteers</w:t>
      </w:r>
      <w:r w:rsidR="00013D3B" w:rsidRPr="0054678F">
        <w:rPr>
          <w:rFonts w:ascii="Arial Narrow" w:eastAsia="Times New Roman" w:hAnsi="Arial Narrow"/>
          <w:sz w:val="24"/>
          <w:szCs w:val="24"/>
        </w:rPr>
        <w:t>. Encourage and thank them throughout the year.</w:t>
      </w:r>
    </w:p>
    <w:p w14:paraId="18198069" w14:textId="77777777" w:rsidR="0054678F" w:rsidRPr="0054678F" w:rsidRDefault="0054678F" w:rsidP="0054678F">
      <w:pPr>
        <w:pStyle w:val="ColorfulList-Accent11"/>
        <w:spacing w:before="120" w:after="120" w:line="240" w:lineRule="auto"/>
        <w:ind w:left="0"/>
        <w:rPr>
          <w:rFonts w:ascii="Arial Narrow" w:eastAsia="Times New Roman" w:hAnsi="Arial Narrow"/>
          <w:sz w:val="12"/>
          <w:szCs w:val="12"/>
        </w:rPr>
      </w:pPr>
    </w:p>
    <w:p w14:paraId="255FFB3C" w14:textId="77777777" w:rsidR="0054678F" w:rsidRDefault="0054678F" w:rsidP="0054678F">
      <w:pPr>
        <w:pStyle w:val="ColorfulList-Accent11"/>
        <w:numPr>
          <w:ilvl w:val="0"/>
          <w:numId w:val="14"/>
        </w:numPr>
        <w:spacing w:before="120" w:after="120" w:line="240" w:lineRule="auto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Regularly communicate updates and announcements to parents. Encourage them throughout the year.</w:t>
      </w:r>
    </w:p>
    <w:p w14:paraId="6E360463" w14:textId="77777777" w:rsidR="0054678F" w:rsidRPr="0054678F" w:rsidRDefault="0054678F" w:rsidP="0054678F">
      <w:pPr>
        <w:pStyle w:val="ColorfulList-Accent11"/>
        <w:spacing w:before="120" w:after="120" w:line="240" w:lineRule="auto"/>
        <w:ind w:left="0"/>
        <w:rPr>
          <w:rFonts w:ascii="Arial Narrow" w:eastAsia="Times New Roman" w:hAnsi="Arial Narrow"/>
          <w:sz w:val="12"/>
          <w:szCs w:val="12"/>
        </w:rPr>
      </w:pPr>
    </w:p>
    <w:p w14:paraId="295330C5" w14:textId="77777777" w:rsidR="00013D3B" w:rsidRDefault="00013D3B" w:rsidP="0054678F">
      <w:pPr>
        <w:pStyle w:val="ColorfulList-Accent11"/>
        <w:numPr>
          <w:ilvl w:val="0"/>
          <w:numId w:val="14"/>
        </w:numPr>
        <w:spacing w:before="120" w:after="120" w:line="240" w:lineRule="auto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 xml:space="preserve">Print Tracker’s Treasures and Tracker Jr. Include </w:t>
      </w:r>
      <w:r w:rsidR="0054678F" w:rsidRPr="0054678F">
        <w:rPr>
          <w:rFonts w:ascii="Arial Narrow" w:eastAsia="Times New Roman" w:hAnsi="Arial Narrow"/>
          <w:sz w:val="24"/>
          <w:szCs w:val="24"/>
        </w:rPr>
        <w:t xml:space="preserve">a </w:t>
      </w:r>
      <w:r w:rsidRPr="0054678F">
        <w:rPr>
          <w:rFonts w:ascii="Arial Narrow" w:eastAsia="Times New Roman" w:hAnsi="Arial Narrow"/>
          <w:sz w:val="24"/>
          <w:szCs w:val="24"/>
        </w:rPr>
        <w:t>separate handout if needed for church-specific announcements.</w:t>
      </w:r>
    </w:p>
    <w:p w14:paraId="7782B122" w14:textId="77777777" w:rsidR="0054678F" w:rsidRPr="0054678F" w:rsidRDefault="0054678F" w:rsidP="0054678F">
      <w:pPr>
        <w:pStyle w:val="ColorfulList-Accent11"/>
        <w:spacing w:before="120" w:after="120" w:line="240" w:lineRule="auto"/>
        <w:ind w:left="0"/>
        <w:rPr>
          <w:rFonts w:ascii="Arial Narrow" w:eastAsia="Times New Roman" w:hAnsi="Arial Narrow"/>
          <w:sz w:val="12"/>
          <w:szCs w:val="12"/>
        </w:rPr>
      </w:pPr>
    </w:p>
    <w:p w14:paraId="6BD24EB3" w14:textId="77777777" w:rsidR="00013D3B" w:rsidRDefault="0054678F" w:rsidP="0054678F">
      <w:pPr>
        <w:pStyle w:val="ColorfulList-Accent11"/>
        <w:numPr>
          <w:ilvl w:val="0"/>
          <w:numId w:val="14"/>
        </w:numPr>
        <w:spacing w:before="120" w:after="120" w:line="240" w:lineRule="auto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Provide an appealing, kid-friendly environment for the DTs</w:t>
      </w:r>
      <w:r w:rsidR="00013D3B" w:rsidRPr="0054678F">
        <w:rPr>
          <w:rFonts w:ascii="Arial Narrow" w:eastAsia="Times New Roman" w:hAnsi="Arial Narrow"/>
          <w:sz w:val="24"/>
          <w:szCs w:val="24"/>
        </w:rPr>
        <w:t xml:space="preserve">, registration tables, </w:t>
      </w:r>
      <w:r w:rsidRPr="0054678F">
        <w:rPr>
          <w:rFonts w:ascii="Arial Narrow" w:eastAsia="Times New Roman" w:hAnsi="Arial Narrow"/>
          <w:sz w:val="24"/>
          <w:szCs w:val="24"/>
        </w:rPr>
        <w:t>etc.</w:t>
      </w:r>
      <w:r w:rsidR="00013D3B" w:rsidRPr="0054678F">
        <w:rPr>
          <w:rFonts w:ascii="Arial Narrow" w:eastAsia="Times New Roman" w:hAnsi="Arial Narrow"/>
          <w:sz w:val="24"/>
          <w:szCs w:val="24"/>
        </w:rPr>
        <w:t xml:space="preserve"> </w:t>
      </w:r>
    </w:p>
    <w:p w14:paraId="7E2211D9" w14:textId="77777777" w:rsidR="0054678F" w:rsidRPr="0054678F" w:rsidRDefault="0054678F" w:rsidP="0054678F">
      <w:pPr>
        <w:pStyle w:val="ColorfulList-Accent11"/>
        <w:spacing w:before="120" w:after="120" w:line="240" w:lineRule="auto"/>
        <w:ind w:left="0"/>
        <w:rPr>
          <w:rFonts w:ascii="Arial Narrow" w:eastAsia="Times New Roman" w:hAnsi="Arial Narrow"/>
          <w:sz w:val="12"/>
          <w:szCs w:val="12"/>
        </w:rPr>
      </w:pPr>
    </w:p>
    <w:p w14:paraId="7C13B687" w14:textId="77777777" w:rsidR="00013D3B" w:rsidRDefault="0054678F" w:rsidP="0054678F">
      <w:pPr>
        <w:pStyle w:val="ColorfulList-Accent11"/>
        <w:numPr>
          <w:ilvl w:val="0"/>
          <w:numId w:val="14"/>
        </w:numPr>
        <w:spacing w:before="120" w:after="120" w:line="240" w:lineRule="auto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During DL, make sure all volunteers are</w:t>
      </w:r>
      <w:r w:rsidR="00013D3B" w:rsidRPr="0054678F">
        <w:rPr>
          <w:rFonts w:ascii="Arial Narrow" w:eastAsia="Times New Roman" w:hAnsi="Arial Narrow"/>
          <w:sz w:val="24"/>
          <w:szCs w:val="24"/>
        </w:rPr>
        <w:t xml:space="preserve"> in place and answer questions</w:t>
      </w:r>
      <w:r w:rsidR="0072620B">
        <w:rPr>
          <w:rFonts w:ascii="Arial Narrow" w:eastAsia="Times New Roman" w:hAnsi="Arial Narrow"/>
          <w:sz w:val="24"/>
          <w:szCs w:val="24"/>
        </w:rPr>
        <w:t>,</w:t>
      </w:r>
      <w:r w:rsidR="00013D3B" w:rsidRPr="0054678F">
        <w:rPr>
          <w:rFonts w:ascii="Arial Narrow" w:eastAsia="Times New Roman" w:hAnsi="Arial Narrow"/>
          <w:sz w:val="24"/>
          <w:szCs w:val="24"/>
        </w:rPr>
        <w:t xml:space="preserve"> as needed.</w:t>
      </w:r>
    </w:p>
    <w:p w14:paraId="1B4E4D42" w14:textId="77777777" w:rsidR="0054678F" w:rsidRPr="0054678F" w:rsidRDefault="0054678F" w:rsidP="0054678F">
      <w:pPr>
        <w:pStyle w:val="ColorfulList-Accent11"/>
        <w:spacing w:before="120" w:after="120" w:line="240" w:lineRule="auto"/>
        <w:ind w:left="0"/>
        <w:rPr>
          <w:rFonts w:ascii="Arial Narrow" w:eastAsia="Times New Roman" w:hAnsi="Arial Narrow"/>
          <w:sz w:val="12"/>
          <w:szCs w:val="12"/>
        </w:rPr>
      </w:pPr>
    </w:p>
    <w:p w14:paraId="25F6AC54" w14:textId="77777777" w:rsidR="00013D3B" w:rsidRDefault="0054678F" w:rsidP="0054678F">
      <w:pPr>
        <w:pStyle w:val="ColorfulList-Accent11"/>
        <w:numPr>
          <w:ilvl w:val="0"/>
          <w:numId w:val="14"/>
        </w:numPr>
        <w:spacing w:before="120" w:after="120" w:line="240" w:lineRule="auto"/>
        <w:rPr>
          <w:rFonts w:ascii="Arial Narrow" w:eastAsia="Times New Roman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Perform four DL</w:t>
      </w:r>
      <w:r w:rsidR="00013D3B" w:rsidRPr="0054678F">
        <w:rPr>
          <w:rFonts w:ascii="Arial Narrow" w:eastAsia="Times New Roman" w:hAnsi="Arial Narrow"/>
          <w:sz w:val="24"/>
          <w:szCs w:val="24"/>
        </w:rPr>
        <w:t xml:space="preserve"> assessments each year.</w:t>
      </w:r>
    </w:p>
    <w:p w14:paraId="033DD3B5" w14:textId="77777777" w:rsidR="0054678F" w:rsidRPr="0054678F" w:rsidRDefault="0054678F" w:rsidP="0054678F">
      <w:pPr>
        <w:pStyle w:val="ColorfulList-Accent11"/>
        <w:spacing w:before="120" w:after="120" w:line="240" w:lineRule="auto"/>
        <w:ind w:left="0"/>
        <w:rPr>
          <w:rFonts w:ascii="Arial Narrow" w:eastAsia="Times New Roman" w:hAnsi="Arial Narrow"/>
          <w:sz w:val="12"/>
          <w:szCs w:val="12"/>
        </w:rPr>
      </w:pPr>
    </w:p>
    <w:p w14:paraId="75EF7B47" w14:textId="77777777" w:rsidR="00013D3B" w:rsidRPr="0054678F" w:rsidRDefault="00013D3B" w:rsidP="0054678F">
      <w:pPr>
        <w:pStyle w:val="ColorfulList-Accent11"/>
        <w:numPr>
          <w:ilvl w:val="0"/>
          <w:numId w:val="14"/>
        </w:numPr>
        <w:spacing w:before="120" w:after="120" w:line="240" w:lineRule="auto"/>
        <w:rPr>
          <w:rFonts w:ascii="Arial Narrow" w:hAnsi="Arial Narrow"/>
          <w:sz w:val="24"/>
          <w:szCs w:val="24"/>
        </w:rPr>
      </w:pPr>
      <w:r w:rsidRPr="0054678F">
        <w:rPr>
          <w:rFonts w:ascii="Arial Narrow" w:eastAsia="Times New Roman" w:hAnsi="Arial Narrow"/>
          <w:sz w:val="24"/>
          <w:szCs w:val="24"/>
        </w:rPr>
        <w:t>Develop, manage</w:t>
      </w:r>
      <w:r w:rsidR="0072620B">
        <w:rPr>
          <w:rFonts w:ascii="Arial Narrow" w:eastAsia="Times New Roman" w:hAnsi="Arial Narrow"/>
          <w:sz w:val="24"/>
          <w:szCs w:val="24"/>
        </w:rPr>
        <w:t>,</w:t>
      </w:r>
      <w:r w:rsidRPr="0054678F">
        <w:rPr>
          <w:rFonts w:ascii="Arial Narrow" w:eastAsia="Times New Roman" w:hAnsi="Arial Narrow"/>
          <w:sz w:val="24"/>
          <w:szCs w:val="24"/>
        </w:rPr>
        <w:t xml:space="preserve"> and control the budget for DL</w:t>
      </w:r>
      <w:r w:rsidR="0054678F" w:rsidRPr="0054678F">
        <w:rPr>
          <w:rFonts w:ascii="Arial Narrow" w:eastAsia="Times New Roman" w:hAnsi="Arial Narrow"/>
          <w:sz w:val="24"/>
          <w:szCs w:val="24"/>
        </w:rPr>
        <w:t>.</w:t>
      </w:r>
    </w:p>
    <w:p w14:paraId="7F59394B" w14:textId="77777777" w:rsidR="009066AE" w:rsidRPr="007A7E9C" w:rsidRDefault="009066AE" w:rsidP="0054678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rPr>
          <w:rFonts w:ascii="Arial Narrow" w:hAnsi="Arial Narrow"/>
        </w:rPr>
      </w:pPr>
    </w:p>
    <w:sectPr w:rsidR="009066AE" w:rsidRPr="007A7E9C" w:rsidSect="006E52FA">
      <w:pgSz w:w="12240" w:h="15840"/>
      <w:pgMar w:top="1440" w:right="1800" w:bottom="80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46785D"/>
    <w:multiLevelType w:val="hybridMultilevel"/>
    <w:tmpl w:val="BE009B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728A0"/>
    <w:multiLevelType w:val="hybridMultilevel"/>
    <w:tmpl w:val="35D0D8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228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3970C85"/>
    <w:multiLevelType w:val="hybridMultilevel"/>
    <w:tmpl w:val="EA1A7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63C1B"/>
    <w:multiLevelType w:val="hybridMultilevel"/>
    <w:tmpl w:val="1A7AF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63571"/>
    <w:multiLevelType w:val="hybridMultilevel"/>
    <w:tmpl w:val="EFF08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6017C"/>
    <w:multiLevelType w:val="hybridMultilevel"/>
    <w:tmpl w:val="471EC7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85D89"/>
    <w:multiLevelType w:val="hybridMultilevel"/>
    <w:tmpl w:val="22407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00FB7"/>
    <w:multiLevelType w:val="hybridMultilevel"/>
    <w:tmpl w:val="2AE4D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62032"/>
    <w:multiLevelType w:val="hybridMultilevel"/>
    <w:tmpl w:val="93B6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3"/>
  </w:num>
  <w:num w:numId="7">
    <w:abstractNumId w:val="10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6AE"/>
    <w:rsid w:val="00013D3B"/>
    <w:rsid w:val="00062BBC"/>
    <w:rsid w:val="00084C7B"/>
    <w:rsid w:val="002C4AE2"/>
    <w:rsid w:val="002D2EB5"/>
    <w:rsid w:val="002F2F5F"/>
    <w:rsid w:val="003018C2"/>
    <w:rsid w:val="003E191F"/>
    <w:rsid w:val="004310C6"/>
    <w:rsid w:val="00433297"/>
    <w:rsid w:val="0054678F"/>
    <w:rsid w:val="00647BB7"/>
    <w:rsid w:val="006E52FA"/>
    <w:rsid w:val="0072620B"/>
    <w:rsid w:val="007A7E9C"/>
    <w:rsid w:val="009066AE"/>
    <w:rsid w:val="0096017A"/>
    <w:rsid w:val="0098650F"/>
    <w:rsid w:val="00AA1CB8"/>
    <w:rsid w:val="00AF0E85"/>
    <w:rsid w:val="00B070C0"/>
    <w:rsid w:val="00B64AA3"/>
    <w:rsid w:val="00B974A0"/>
    <w:rsid w:val="00BC5663"/>
    <w:rsid w:val="00D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9C02CF"/>
  <w14:defaultImageDpi w14:val="300"/>
  <w15:chartTrackingRefBased/>
  <w15:docId w15:val="{F4F07442-046B-AA42-B946-68972D09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6A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066AE"/>
    <w:rPr>
      <w:rFonts w:ascii="Lucida Grande" w:hAnsi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013D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Alliance Churvch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Garrison</dc:creator>
  <cp:keywords/>
  <dc:description/>
  <cp:lastModifiedBy>Kerrie Gonnering</cp:lastModifiedBy>
  <cp:revision>3</cp:revision>
  <dcterms:created xsi:type="dcterms:W3CDTF">2019-07-05T16:47:00Z</dcterms:created>
  <dcterms:modified xsi:type="dcterms:W3CDTF">2022-03-02T16:33:00Z</dcterms:modified>
</cp:coreProperties>
</file>